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73" w:type="dxa"/>
        <w:tblInd w:w="108" w:type="dxa"/>
        <w:tblLayout w:type="fixed"/>
        <w:tblLook w:val="0000"/>
      </w:tblPr>
      <w:tblGrid>
        <w:gridCol w:w="236"/>
        <w:gridCol w:w="1749"/>
        <w:gridCol w:w="3827"/>
        <w:gridCol w:w="693"/>
        <w:gridCol w:w="1292"/>
        <w:gridCol w:w="1417"/>
        <w:gridCol w:w="1159"/>
      </w:tblGrid>
      <w:tr w:rsidR="00EE0114" w:rsidRPr="00B94488" w:rsidTr="004D6FCC">
        <w:trPr>
          <w:trHeight w:val="1533"/>
        </w:trPr>
        <w:tc>
          <w:tcPr>
            <w:tcW w:w="10373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4D6FCC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EE0114" w:rsidP="00B000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EE0114" w:rsidP="004258D8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D31060">
        <w:trPr>
          <w:trHeight w:hRule="exact" w:val="2198"/>
        </w:trPr>
        <w:tc>
          <w:tcPr>
            <w:tcW w:w="5812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DF05C4" w:rsidRPr="00DF05C4">
              <w:rPr>
                <w:i/>
              </w:rPr>
              <w:t>планировки и межевания территории, прилегающей к земельному участку с кадастровым номером 33:02:010201:122, расположенному по адресу: Владимирская область, Киржачский район, город Киржач, ул. Магистральная, д. 28А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D6FCC" w:rsidRDefault="004D6FCC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</w:t>
      </w:r>
      <w:proofErr w:type="gramEnd"/>
      <w:r w:rsidR="00BE1003">
        <w:rPr>
          <w:b w:val="0"/>
          <w:sz w:val="25"/>
          <w:szCs w:val="25"/>
        </w:rPr>
        <w:t xml:space="preserve">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DF05C4" w:rsidRPr="00DF05C4">
        <w:rPr>
          <w:rFonts w:ascii="Times New Roman" w:hAnsi="Times New Roman"/>
          <w:sz w:val="25"/>
          <w:szCs w:val="25"/>
          <w:lang w:val="ru-RU"/>
        </w:rPr>
        <w:t>планировки и межевания территории, прилегающей к земельному участку с кадастровым номером 33:02:010201:122, расположенному по адресу: Владимирская область, Киржачский район, город Киржач, ул. Магистральная, д. 28А</w:t>
      </w:r>
      <w:r w:rsidR="00435776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F05C4">
        <w:rPr>
          <w:rFonts w:ascii="Times New Roman" w:hAnsi="Times New Roman"/>
          <w:color w:val="000000" w:themeColor="text1"/>
          <w:sz w:val="25"/>
          <w:szCs w:val="25"/>
          <w:lang w:val="ru-RU"/>
        </w:rPr>
        <w:t>11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DF05C4">
        <w:rPr>
          <w:rFonts w:ascii="Times New Roman" w:hAnsi="Times New Roman"/>
          <w:color w:val="000000" w:themeColor="text1"/>
          <w:sz w:val="25"/>
          <w:szCs w:val="25"/>
          <w:lang w:val="ru-RU"/>
        </w:rPr>
        <w:t>августа</w:t>
      </w:r>
      <w:r w:rsidR="00E6316F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065C9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2023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435776">
        <w:rPr>
          <w:rFonts w:ascii="Times New Roman" w:hAnsi="Times New Roman"/>
          <w:color w:val="000000" w:themeColor="text1"/>
          <w:sz w:val="25"/>
          <w:szCs w:val="25"/>
          <w:lang w:val="ru-RU"/>
        </w:rPr>
        <w:t>08-3</w:t>
      </w:r>
      <w:r w:rsidR="00172AA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DF05C4">
        <w:rPr>
          <w:rFonts w:ascii="Times New Roman" w:hAnsi="Times New Roman"/>
          <w:sz w:val="25"/>
          <w:szCs w:val="25"/>
          <w:lang w:val="ru-RU"/>
        </w:rPr>
        <w:t>10201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F61789">
      <w:footerReference w:type="default" r:id="rId9"/>
      <w:footerReference w:type="first" r:id="rId10"/>
      <w:pgSz w:w="11906" w:h="16838"/>
      <w:pgMar w:top="567" w:right="567" w:bottom="14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AB6" w:rsidRDefault="002F6AB6" w:rsidP="001C097B">
      <w:r>
        <w:separator/>
      </w:r>
    </w:p>
  </w:endnote>
  <w:endnote w:type="continuationSeparator" w:id="0">
    <w:p w:rsidR="002F6AB6" w:rsidRDefault="002F6AB6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5C5731">
    <w:pPr>
      <w:pStyle w:val="a5"/>
      <w:jc w:val="right"/>
    </w:pPr>
    <w:fldSimple w:instr=" PAGE   \* MERGEFORMAT ">
      <w:r w:rsidR="00DF05C4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AB6" w:rsidRDefault="002F6AB6" w:rsidP="001C097B">
      <w:r>
        <w:separator/>
      </w:r>
    </w:p>
  </w:footnote>
  <w:footnote w:type="continuationSeparator" w:id="0">
    <w:p w:rsidR="002F6AB6" w:rsidRDefault="002F6AB6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2F6AB6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D78"/>
    <w:rsid w:val="004C38D1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C5731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71BC"/>
    <w:rsid w:val="00AF7BF8"/>
    <w:rsid w:val="00B00116"/>
    <w:rsid w:val="00B0227C"/>
    <w:rsid w:val="00B02CF8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05C4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98037-314C-49B6-A879-1F475412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PRO</cp:lastModifiedBy>
  <cp:revision>74</cp:revision>
  <cp:lastPrinted>2021-10-04T12:27:00Z</cp:lastPrinted>
  <dcterms:created xsi:type="dcterms:W3CDTF">2018-09-06T08:30:00Z</dcterms:created>
  <dcterms:modified xsi:type="dcterms:W3CDTF">2023-07-19T05:05:00Z</dcterms:modified>
</cp:coreProperties>
</file>